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2FFF0B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7044EF">
        <w:rPr>
          <w:rFonts w:ascii="Garamond" w:hAnsi="Garamond"/>
          <w:sz w:val="24"/>
          <w:szCs w:val="24"/>
        </w:rPr>
        <w:t>80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67B9A55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044EF" w:rsidRPr="00F7450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https://zakazky.zcu.cz/contract_display_5771.html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4D5925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044EF">
        <w:rPr>
          <w:rFonts w:ascii="Garamond" w:hAnsi="Garamond" w:cs="Arial"/>
          <w:b/>
          <w:sz w:val="22"/>
          <w:szCs w:val="22"/>
        </w:rPr>
        <w:t>19</w:t>
      </w:r>
      <w:r w:rsidR="00846A51">
        <w:rPr>
          <w:rFonts w:ascii="Garamond" w:hAnsi="Garamond" w:cs="Arial"/>
          <w:b/>
          <w:sz w:val="22"/>
          <w:szCs w:val="22"/>
        </w:rPr>
        <w:t>.12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7044EF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395550">
        <w:rPr>
          <w:rFonts w:ascii="Garamond" w:hAnsi="Garamond" w:cs="Arial"/>
          <w:b/>
          <w:sz w:val="22"/>
          <w:szCs w:val="22"/>
        </w:rPr>
        <w:t>0</w:t>
      </w:r>
      <w:r w:rsidR="00723A03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6FB05" w14:textId="77777777" w:rsidR="00F87822" w:rsidRDefault="00F87822" w:rsidP="00795AAC">
      <w:r>
        <w:separator/>
      </w:r>
    </w:p>
  </w:endnote>
  <w:endnote w:type="continuationSeparator" w:id="0">
    <w:p w14:paraId="79E0B732" w14:textId="77777777" w:rsidR="00F87822" w:rsidRDefault="00F8782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4C1A1" w14:textId="77777777" w:rsidR="00F87822" w:rsidRDefault="00F87822" w:rsidP="00795AAC">
      <w:r>
        <w:separator/>
      </w:r>
    </w:p>
  </w:footnote>
  <w:footnote w:type="continuationSeparator" w:id="0">
    <w:p w14:paraId="1D1499E1" w14:textId="77777777" w:rsidR="00F87822" w:rsidRDefault="00F8782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0953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1CE9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66926"/>
    <w:rsid w:val="00371D6B"/>
    <w:rsid w:val="00377A84"/>
    <w:rsid w:val="00380881"/>
    <w:rsid w:val="003823D4"/>
    <w:rsid w:val="00395550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3EF9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5214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44EF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46A51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2F8D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29F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17D6E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822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7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8gTX/bEjk/3UG99MlExv2nFMvYYcHy2xOnbpTh56rfg=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MgOvvSuW9QEfBNhZ7He3q8fOptvJCeg8k1kasW4xW3Y=</DigestValue>
    </Reference>
  </SignedInfo>
  <SignatureValue>x1MAMeYM/J7+BzFoQiBXVQALNoGOj90rsZqtDGZy2z4nVc6z8bhgb6wY5WPlSlJObmAV4i3mzpic
fpHT2E7GhDivvG2UFc0y0emxDHCd2v7dUDVgk2WeygX2mtplTD9DF7NVQ6Wt7BXzAGa/5NcUB5VV
4DMcAk329tKexsHkLwyfTm/VLibnBkeDRjuECetzgH/Pw1xavJPTV5jrhlC2ygYhrqVW7NjVdPom
ilzQP1pDU9JnktEgI4LEsc9qS/TN9qw00i652NnU/SHZ88r7jMfFvBJ11Mh4GbUH6H5oCV574/ed
P5ksvgap4OOxJn09dUwrX9PrEdqxd9D75cH7dA==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pEBn4vdTqK3YW6guPO8Ptiw00nNgsYzY2BX9GBL8zeQ=</DigestValue>
      </Reference>
      <Reference URI="/word/document.xml?ContentType=application/vnd.openxmlformats-officedocument.wordprocessingml.document.main+xml">
        <DigestMethod Algorithm="http://www.w3.org/2001/04/xmlenc#sha256"/>
        <DigestValue>HPhBjQ2NBE8vffpzaxJFmSUepyv8Agnq4jV7Rpo4ixA=</DigestValue>
      </Reference>
      <Reference URI="/word/endnotes.xml?ContentType=application/vnd.openxmlformats-officedocument.wordprocessingml.endnotes+xml">
        <DigestMethod Algorithm="http://www.w3.org/2001/04/xmlenc#sha256"/>
        <DigestValue>n4IGXOilPBUOBUBDlaQmq41JJTM1kwQo6MtLG5h0AOw=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Fouh0VeOx8Ld+YrpgOiSbfL+HdqSOqdh/yF9Wyff+30=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dBSaa/ObG/vj302JcMNjedLsBEvaBqLpnh1lu4G9nZs=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2022-12-06T11:42:05Z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2022-12-06T11:42:05Z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25</cp:revision>
  <cp:lastPrinted>2018-08-08T13:48:00Z</cp:lastPrinted>
  <dcterms:created xsi:type="dcterms:W3CDTF">2022-05-19T08:18:00Z</dcterms:created>
  <dcterms:modified xsi:type="dcterms:W3CDTF">2022-12-06T11:41:00Z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